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DE" w:rsidRPr="00D523DE" w:rsidRDefault="00D523DE" w:rsidP="00D523DE">
      <w:pPr>
        <w:spacing w:after="0"/>
        <w:rPr>
          <w:rFonts w:ascii="Arial" w:hAnsi="Arial" w:cs="Arial"/>
          <w:sz w:val="24"/>
          <w:szCs w:val="24"/>
        </w:rPr>
      </w:pPr>
      <w:r w:rsidRPr="00D523DE">
        <w:rPr>
          <w:rFonts w:ascii="Arial" w:hAnsi="Arial" w:cs="Arial"/>
          <w:b/>
          <w:bCs/>
          <w:sz w:val="24"/>
          <w:szCs w:val="24"/>
        </w:rPr>
        <w:t>ZP.271.2.</w:t>
      </w:r>
      <w:r w:rsidR="00ED7CB0">
        <w:rPr>
          <w:rFonts w:ascii="Arial" w:hAnsi="Arial" w:cs="Arial"/>
          <w:b/>
          <w:bCs/>
          <w:sz w:val="24"/>
          <w:szCs w:val="24"/>
        </w:rPr>
        <w:t>4</w:t>
      </w:r>
      <w:r w:rsidR="008F6691">
        <w:rPr>
          <w:rFonts w:ascii="Arial" w:hAnsi="Arial" w:cs="Arial"/>
          <w:b/>
          <w:bCs/>
          <w:sz w:val="24"/>
          <w:szCs w:val="24"/>
        </w:rPr>
        <w:t>9</w:t>
      </w:r>
      <w:r w:rsidRPr="00D523DE">
        <w:rPr>
          <w:rFonts w:ascii="Arial" w:hAnsi="Arial" w:cs="Arial"/>
          <w:b/>
          <w:bCs/>
          <w:sz w:val="24"/>
          <w:szCs w:val="24"/>
        </w:rPr>
        <w:t>.2021</w:t>
      </w:r>
    </w:p>
    <w:p w:rsidR="00DE7094" w:rsidRPr="00DE7094" w:rsidRDefault="00D523DE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3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="004F7F1C">
        <w:rPr>
          <w:rFonts w:ascii="Arial" w:hAnsi="Arial" w:cs="Arial"/>
          <w:sz w:val="24"/>
          <w:szCs w:val="24"/>
        </w:rPr>
        <w:t>„</w:t>
      </w:r>
      <w:r w:rsidR="00DE7094"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Bieżące utrzymanie dróg </w:t>
      </w:r>
      <w:r w:rsidR="004F7F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gminnych miasta i Gminy Wieluń”</w:t>
      </w:r>
    </w:p>
    <w:p w:rsidR="00DE7094" w:rsidRPr="00DE7094" w:rsidRDefault="00DE7094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Zadanie nr 1 - „Bieżące utrzymanie dróg gminnych we wschodniej części miasta i Gminy Wieluń ”*</w:t>
      </w:r>
    </w:p>
    <w:p w:rsidR="00DE7094" w:rsidRPr="00DE7094" w:rsidRDefault="00DE7094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Zadanie nr 2 - „Bieżące utrzymanie dróg gminnych w zachodniej części miasta i Gminy Wieluń ”*</w:t>
      </w:r>
    </w:p>
    <w:p w:rsidR="00656B93" w:rsidRPr="00656B93" w:rsidRDefault="00DE7094" w:rsidP="00DE7094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E709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(* niepotrzebne skreślić)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165FA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(nazwa i adres składającego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zobowiązanie)</w:t>
      </w:r>
    </w:p>
    <w:p w:rsidR="00165FA4" w:rsidRPr="00165FA4" w:rsidRDefault="00165FA4" w:rsidP="00165FA4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ab/>
        <w:t>Załącznik nr 6 do SWZ</w:t>
      </w:r>
    </w:p>
    <w:p w:rsidR="00165FA4" w:rsidRPr="00165FA4" w:rsidRDefault="00165FA4" w:rsidP="00165FA4">
      <w:pPr>
        <w:spacing w:after="0"/>
        <w:rPr>
          <w:rFonts w:ascii="Arial" w:hAnsi="Arial" w:cs="Arial"/>
          <w:b/>
          <w:sz w:val="24"/>
          <w:szCs w:val="24"/>
        </w:rPr>
      </w:pP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ZOBOWIĄZANIE INNEGO PODMIOTU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Ja(/My) ……………….……………..……………………………...…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165FA4">
        <w:rPr>
          <w:rFonts w:ascii="Arial" w:hAnsi="Arial" w:cs="Arial"/>
          <w:sz w:val="24"/>
          <w:szCs w:val="24"/>
          <w:lang w:eastAsia="pl-PL"/>
        </w:rPr>
        <w:t>,</w:t>
      </w:r>
    </w:p>
    <w:p w:rsidR="00DE7094" w:rsidRPr="004B2C15" w:rsidRDefault="00165FA4" w:rsidP="00DE7094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E7094" w:rsidRPr="00DE7094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</w:t>
      </w:r>
      <w:r w:rsidR="004F7F1C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</w:t>
      </w:r>
      <w:r w:rsidR="00DE7094"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Bieżące utrzymanie dróg </w:t>
      </w:r>
      <w:r w:rsidR="004F7F1C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gminnych miasta i Gminy Wieluń”</w:t>
      </w:r>
      <w:bookmarkStart w:id="0" w:name="_GoBack"/>
      <w:bookmarkEnd w:id="0"/>
    </w:p>
    <w:p w:rsidR="00DE7094" w:rsidRPr="004B2C15" w:rsidRDefault="00DE7094" w:rsidP="00DE709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we wschodniej części miasta i Gminy Wieluń ”*</w:t>
      </w:r>
    </w:p>
    <w:p w:rsidR="00DE7094" w:rsidRPr="004B2C15" w:rsidRDefault="00DE7094" w:rsidP="00DE709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4B2C1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- </w:t>
      </w:r>
      <w:r w:rsidRPr="004B2C1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„Bieżące utrzymanie dróg gminnych w zachodniej części miasta i Gminy Wieluń ”*</w:t>
      </w:r>
    </w:p>
    <w:p w:rsidR="00DE7094" w:rsidRPr="004B2C15" w:rsidRDefault="00DE7094" w:rsidP="00DE709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</w:pPr>
      <w:r w:rsidRPr="004B2C15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 xml:space="preserve">(* niepotrzebne skreślić)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sz w:val="24"/>
          <w:szCs w:val="24"/>
        </w:rPr>
        <w:t xml:space="preserve"> 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966F1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165FA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165FA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lastRenderedPageBreak/>
        <w:t>1) zakres moich zasobów dostępnych Wykonawcy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165FA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D3ECD" w:rsidRDefault="00165FA4" w:rsidP="00FD3ECD">
      <w:pPr>
        <w:pStyle w:val="Default"/>
        <w:widowControl w:val="0"/>
        <w:jc w:val="both"/>
        <w:rPr>
          <w:i/>
          <w:iCs/>
          <w:color w:val="auto"/>
        </w:rPr>
      </w:pPr>
      <w:r w:rsidRPr="00165FA4">
        <w:rPr>
          <w:i/>
        </w:rPr>
        <w:t>(zakres udostępnianych zasobów w celu potwierdzenia spełniania warunku:</w:t>
      </w:r>
      <w:r w:rsidR="00FD3ECD" w:rsidRPr="00FD3ECD">
        <w:rPr>
          <w:i/>
          <w:iCs/>
        </w:rPr>
        <w:t xml:space="preserve"> </w:t>
      </w:r>
      <w:r w:rsidR="00FD3ECD" w:rsidRPr="006443A7">
        <w:rPr>
          <w:i/>
          <w:iCs/>
          <w:color w:val="auto"/>
        </w:rPr>
        <w:t>zdolność techniczna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i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zawodowa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 xml:space="preserve">(wiedza i doświadczenie), osoby (potencjał kadrowy) 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:rsidR="00FD3ECD" w:rsidRDefault="00FD3ECD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CD2B74" w:rsidRDefault="00CD2B7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B429E9" w:rsidRDefault="00966F14" w:rsidP="00966F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roboty budowlane lub usługi,</w:t>
      </w:r>
      <w:r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966F14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6D6997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966F14" w:rsidRPr="006D6997" w:rsidRDefault="00966F14" w:rsidP="00966F14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165FA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165FA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966F14" w:rsidRPr="00F565D0" w:rsidRDefault="00966F14" w:rsidP="00966F14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Pr="00F565D0">
        <w:rPr>
          <w:color w:val="auto"/>
        </w:rPr>
        <w:t xml:space="preserve">, na których polega Wykonawca: </w:t>
      </w:r>
    </w:p>
    <w:p w:rsidR="00966F14" w:rsidRPr="00165FA4" w:rsidRDefault="00966F14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Uwaga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165FA4" w:rsidRPr="00165FA4" w:rsidRDefault="00165FA4" w:rsidP="00165FA4">
      <w:pPr>
        <w:spacing w:after="0"/>
        <w:rPr>
          <w:rFonts w:ascii="Arial" w:hAnsi="Arial" w:cs="Arial"/>
          <w:sz w:val="24"/>
          <w:szCs w:val="24"/>
        </w:rPr>
      </w:pPr>
    </w:p>
    <w:p w:rsidR="007D7B02" w:rsidRDefault="00165FA4" w:rsidP="00656B93">
      <w:pPr>
        <w:spacing w:after="0"/>
        <w:jc w:val="both"/>
      </w:pPr>
      <w:r w:rsidRPr="00165FA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3A0" w:rsidRDefault="00AD63A0" w:rsidP="00822627">
      <w:pPr>
        <w:spacing w:after="0" w:line="240" w:lineRule="auto"/>
      </w:pPr>
      <w:r>
        <w:separator/>
      </w:r>
    </w:p>
  </w:endnote>
  <w:endnote w:type="continuationSeparator" w:id="0">
    <w:p w:rsidR="00AD63A0" w:rsidRDefault="00AD63A0" w:rsidP="0082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88300"/>
      <w:docPartObj>
        <w:docPartGallery w:val="Page Numbers (Bottom of Page)"/>
        <w:docPartUnique/>
      </w:docPartObj>
    </w:sdtPr>
    <w:sdtEndPr/>
    <w:sdtContent>
      <w:p w:rsidR="00822627" w:rsidRDefault="008226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F1C">
          <w:rPr>
            <w:noProof/>
          </w:rPr>
          <w:t>1</w:t>
        </w:r>
        <w:r>
          <w:fldChar w:fldCharType="end"/>
        </w:r>
      </w:p>
    </w:sdtContent>
  </w:sdt>
  <w:p w:rsidR="00822627" w:rsidRDefault="008226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3A0" w:rsidRDefault="00AD63A0" w:rsidP="00822627">
      <w:pPr>
        <w:spacing w:after="0" w:line="240" w:lineRule="auto"/>
      </w:pPr>
      <w:r>
        <w:separator/>
      </w:r>
    </w:p>
  </w:footnote>
  <w:footnote w:type="continuationSeparator" w:id="0">
    <w:p w:rsidR="00AD63A0" w:rsidRDefault="00AD63A0" w:rsidP="0082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90F73"/>
    <w:rsid w:val="00165FA4"/>
    <w:rsid w:val="004F7F1C"/>
    <w:rsid w:val="00531A8A"/>
    <w:rsid w:val="005A7AD3"/>
    <w:rsid w:val="005D75C7"/>
    <w:rsid w:val="00656B93"/>
    <w:rsid w:val="006D6997"/>
    <w:rsid w:val="007D7B02"/>
    <w:rsid w:val="00822627"/>
    <w:rsid w:val="00841B89"/>
    <w:rsid w:val="008B4EE5"/>
    <w:rsid w:val="008F6691"/>
    <w:rsid w:val="00966F14"/>
    <w:rsid w:val="00AD63A0"/>
    <w:rsid w:val="00B27715"/>
    <w:rsid w:val="00B83249"/>
    <w:rsid w:val="00CD2B74"/>
    <w:rsid w:val="00D523DE"/>
    <w:rsid w:val="00DE7094"/>
    <w:rsid w:val="00ED7CB0"/>
    <w:rsid w:val="00F8140E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14</cp:revision>
  <dcterms:created xsi:type="dcterms:W3CDTF">2021-10-28T07:33:00Z</dcterms:created>
  <dcterms:modified xsi:type="dcterms:W3CDTF">2021-12-31T07:40:00Z</dcterms:modified>
</cp:coreProperties>
</file>